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4611C2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C928A7" w:rsidRPr="001F1CDB">
        <w:rPr>
          <w:rFonts w:cs="Times New Roman"/>
          <w:b/>
          <w:color w:val="000000" w:themeColor="text1"/>
          <w:sz w:val="21"/>
          <w:szCs w:val="21"/>
        </w:rPr>
        <w:t>spr</w:t>
      </w:r>
      <w:r w:rsidR="00C928A7">
        <w:rPr>
          <w:rFonts w:cs="Times New Roman"/>
          <w:b/>
          <w:color w:val="000000" w:themeColor="text1"/>
          <w:sz w:val="21"/>
          <w:szCs w:val="21"/>
        </w:rPr>
        <w:t xml:space="preserve">zedaż i dostawa </w:t>
      </w:r>
      <w:r w:rsidR="00C928A7" w:rsidRPr="007E0230">
        <w:rPr>
          <w:rFonts w:cs="Times New Roman"/>
          <w:b/>
          <w:color w:val="000000" w:themeColor="text1"/>
          <w:sz w:val="21"/>
          <w:szCs w:val="21"/>
        </w:rPr>
        <w:t>jednorazowego i drobnego sprzętu oraz materiałów medycznych dla potrzeb Szpitala Specjalistycznego im. Edmunda Biernackiego w Mielcu</w:t>
      </w:r>
      <w:r w:rsidR="00C928A7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C928A7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C928A7" w:rsidRPr="00F30D95">
        <w:rPr>
          <w:rFonts w:cs="Times New Roman"/>
          <w:b/>
          <w:color w:val="auto"/>
          <w:sz w:val="21"/>
          <w:szCs w:val="21"/>
        </w:rPr>
        <w:t>SzS.ZP.261.</w:t>
      </w:r>
      <w:r w:rsidR="00C928A7">
        <w:rPr>
          <w:rFonts w:cs="Times New Roman"/>
          <w:b/>
          <w:color w:val="auto"/>
          <w:sz w:val="21"/>
          <w:szCs w:val="21"/>
        </w:rPr>
        <w:t>4.2026</w:t>
      </w:r>
      <w:bookmarkStart w:id="0" w:name="_GoBack"/>
      <w:bookmarkEnd w:id="0"/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 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555F8F" w:rsidRPr="008C3284" w:rsidRDefault="00555F8F" w:rsidP="00555F8F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>Na każde żądanie Zamawiającego niezwłocznie prześlemy wszystkie niezbędne kserokopie dokumentów</w:t>
      </w:r>
      <w:r>
        <w:rPr>
          <w:color w:val="auto"/>
          <w:sz w:val="20"/>
          <w:szCs w:val="20"/>
        </w:rPr>
        <w:t xml:space="preserve"> potwierdzające Oświadczenie</w:t>
      </w:r>
      <w:r w:rsidRPr="008C3284">
        <w:rPr>
          <w:color w:val="auto"/>
          <w:sz w:val="20"/>
          <w:szCs w:val="20"/>
        </w:rPr>
        <w:t>.</w:t>
      </w: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Default="00DA3845" w:rsidP="00424A1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928A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11270"/>
    <w:rsid w:val="00224715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630B5"/>
    <w:rsid w:val="00373CB7"/>
    <w:rsid w:val="00390A58"/>
    <w:rsid w:val="003927A8"/>
    <w:rsid w:val="003D38B3"/>
    <w:rsid w:val="003E52C6"/>
    <w:rsid w:val="003F650C"/>
    <w:rsid w:val="00404CBF"/>
    <w:rsid w:val="00423A5D"/>
    <w:rsid w:val="00424A15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84999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8A7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CB74-73AA-4CF5-932D-6504F4DA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1258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37</cp:revision>
  <cp:lastPrinted>2026-01-20T08:55:00Z</cp:lastPrinted>
  <dcterms:created xsi:type="dcterms:W3CDTF">2019-07-02T07:36:00Z</dcterms:created>
  <dcterms:modified xsi:type="dcterms:W3CDTF">2026-01-20T08:55:00Z</dcterms:modified>
</cp:coreProperties>
</file>